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E51CA" w:rsidRDefault="00E13AF8" w:rsidP="0071410D">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61315E" w:rsidRDefault="0061315E" w:rsidP="004B2D64"/>
    <w:p w:rsidR="00F55187" w:rsidRDefault="00F55187" w:rsidP="007A3F81"/>
    <w:p w:rsidR="007A3F81" w:rsidRDefault="007A3F81" w:rsidP="0061315E"/>
    <w:p w:rsidR="006E51CA" w:rsidRDefault="006E51CA" w:rsidP="0061315E">
      <w:pPr>
        <w:rPr>
          <w:bCs/>
        </w:rPr>
      </w:pPr>
    </w:p>
    <w:p w:rsidR="007A3F81" w:rsidRDefault="007A3F81" w:rsidP="00915B7D">
      <w:pPr>
        <w:jc w:val="center"/>
        <w:rPr>
          <w:bCs/>
        </w:rPr>
      </w:pPr>
    </w:p>
    <w:p w:rsidR="00764F3C" w:rsidRDefault="00764F3C" w:rsidP="009C6F64">
      <w:pPr>
        <w:rPr>
          <w:bCs/>
        </w:rPr>
      </w:pPr>
    </w:p>
    <w:p w:rsidR="00764F3C" w:rsidRDefault="00764F3C"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64F3C" w:rsidRPr="005A22C3" w:rsidRDefault="00764F3C"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2F5240">
        <w:rPr>
          <w:sz w:val="26"/>
          <w:szCs w:val="26"/>
        </w:rPr>
        <w:t xml:space="preserve">Агентского </w:t>
      </w:r>
      <w:r w:rsidR="004F03AF">
        <w:rPr>
          <w:sz w:val="26"/>
          <w:szCs w:val="26"/>
        </w:rPr>
        <w:t xml:space="preserve">договора </w:t>
      </w:r>
      <w:r w:rsidR="00663E5F" w:rsidRPr="00663E5F">
        <w:rPr>
          <w:sz w:val="26"/>
          <w:szCs w:val="26"/>
        </w:rPr>
        <w:t xml:space="preserve">на </w:t>
      </w:r>
      <w:r w:rsidR="006E51CA" w:rsidRPr="006E51CA">
        <w:rPr>
          <w:sz w:val="26"/>
          <w:szCs w:val="26"/>
        </w:rPr>
        <w:t xml:space="preserve">подключение абонентов к услугам связи ПАО «Башинформсвязь» через </w:t>
      </w:r>
      <w:proofErr w:type="spellStart"/>
      <w:r w:rsidR="006E51CA" w:rsidRPr="006E51CA">
        <w:rPr>
          <w:sz w:val="26"/>
          <w:szCs w:val="26"/>
        </w:rPr>
        <w:t>web</w:t>
      </w:r>
      <w:proofErr w:type="spellEnd"/>
      <w:r w:rsidR="006E51CA" w:rsidRPr="006E51CA">
        <w:rPr>
          <w:sz w:val="26"/>
          <w:szCs w:val="26"/>
        </w:rPr>
        <w:t xml:space="preserve">-сайты </w:t>
      </w:r>
      <w:proofErr w:type="spellStart"/>
      <w:r w:rsidR="008156AB" w:rsidRPr="008156AB">
        <w:rPr>
          <w:sz w:val="26"/>
          <w:szCs w:val="26"/>
        </w:rPr>
        <w:t>www</w:t>
      </w:r>
      <w:proofErr w:type="spellEnd"/>
      <w:r w:rsidR="008156AB" w:rsidRPr="008156AB">
        <w:rPr>
          <w:sz w:val="26"/>
          <w:szCs w:val="26"/>
        </w:rPr>
        <w:t>. provy.ru</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682210">
        <w:rPr>
          <w:iCs/>
        </w:rPr>
        <w:t>2</w:t>
      </w:r>
      <w:r w:rsidR="00682210" w:rsidRPr="00682210">
        <w:rPr>
          <w:iCs/>
        </w:rPr>
        <w:t>7</w:t>
      </w:r>
      <w:r w:rsidRPr="00F84878">
        <w:rPr>
          <w:iCs/>
        </w:rPr>
        <w:t xml:space="preserve">» </w:t>
      </w:r>
      <w:r w:rsidR="006E51CA">
        <w:rPr>
          <w:iCs/>
        </w:rPr>
        <w:t>марта</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Default="00915B7D" w:rsidP="00915B7D">
      <w:pPr>
        <w:jc w:val="center"/>
      </w:pPr>
    </w:p>
    <w:p w:rsidR="0071410D" w:rsidRPr="005A22C3" w:rsidRDefault="0071410D" w:rsidP="00915B7D">
      <w:pPr>
        <w:jc w:val="center"/>
      </w:pPr>
      <w:bookmarkStart w:id="0" w:name="_GoBack"/>
      <w:bookmarkEnd w:id="0"/>
    </w:p>
    <w:p w:rsidR="00915B7D" w:rsidRDefault="00915B7D" w:rsidP="00915B7D">
      <w:pPr>
        <w:pStyle w:val="rvps1"/>
      </w:pPr>
    </w:p>
    <w:p w:rsidR="00DC4CE9" w:rsidRDefault="00DC4CE9" w:rsidP="0005731D">
      <w:pPr>
        <w:pStyle w:val="rvps1"/>
        <w:jc w:val="left"/>
      </w:pPr>
    </w:p>
    <w:p w:rsidR="00F4795F" w:rsidRDefault="00F4795F" w:rsidP="00915B7D">
      <w:pPr>
        <w:rPr>
          <w:b/>
          <w:color w:val="FF0000"/>
        </w:rPr>
      </w:pPr>
    </w:p>
    <w:p w:rsidR="00764F3C" w:rsidRDefault="00764F3C" w:rsidP="00915B7D">
      <w:pPr>
        <w:rPr>
          <w:b/>
          <w:color w:val="FF0000"/>
        </w:rPr>
      </w:pPr>
    </w:p>
    <w:p w:rsidR="00764F3C" w:rsidRDefault="00764F3C" w:rsidP="00915B7D">
      <w:pPr>
        <w:rPr>
          <w:b/>
          <w:color w:val="FF0000"/>
        </w:rPr>
      </w:pPr>
    </w:p>
    <w:p w:rsidR="008E3D43" w:rsidRDefault="008E3D43" w:rsidP="00915B7D">
      <w:pPr>
        <w:rPr>
          <w:b/>
          <w:color w:val="FF0000"/>
        </w:rPr>
      </w:pPr>
    </w:p>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AF2921">
          <w:rPr>
            <w:noProof/>
            <w:webHidden/>
          </w:rPr>
          <w:t>3</w:t>
        </w:r>
        <w:r w:rsidRPr="00742F11">
          <w:rPr>
            <w:noProof/>
            <w:webHidden/>
          </w:rPr>
          <w:fldChar w:fldCharType="end"/>
        </w:r>
      </w:hyperlink>
    </w:p>
    <w:p w:rsidR="00915B7D" w:rsidRPr="00742F11" w:rsidRDefault="00AF2921"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F2921"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F2921"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AF292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AF292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AF292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AF2921"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AF2921"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AF2921"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2F5240">
        <w:t xml:space="preserve">Агентского </w:t>
      </w:r>
      <w:r w:rsidR="00475E3A">
        <w:t xml:space="preserve">договора </w:t>
      </w:r>
      <w:r w:rsidR="000E4D41" w:rsidRPr="000E4D41">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proofErr w:type="spellStart"/>
      <w:r w:rsidR="001434E6" w:rsidRPr="004C2B4C">
        <w:rPr>
          <w:b/>
          <w:szCs w:val="26"/>
        </w:rPr>
        <w:t>www</w:t>
      </w:r>
      <w:proofErr w:type="spellEnd"/>
      <w:r w:rsidR="001434E6" w:rsidRPr="004C2B4C">
        <w:rPr>
          <w:b/>
          <w:szCs w:val="26"/>
        </w:rPr>
        <w:t>.</w:t>
      </w:r>
      <w:r w:rsidR="001434E6" w:rsidRPr="006B04C3">
        <w:t xml:space="preserve"> </w:t>
      </w:r>
      <w:r w:rsidR="001434E6" w:rsidRPr="006B04C3">
        <w:rPr>
          <w:b/>
          <w:szCs w:val="26"/>
        </w:rPr>
        <w:t>provy.ru</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C5DDC"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2F5240" w:rsidP="00AF44B9">
            <w:pPr>
              <w:autoSpaceDE w:val="0"/>
              <w:autoSpaceDN w:val="0"/>
              <w:adjustRightInd w:val="0"/>
              <w:jc w:val="both"/>
              <w:rPr>
                <w:rFonts w:eastAsia="Calibri"/>
                <w:bCs/>
              </w:rPr>
            </w:pPr>
            <w:r>
              <w:rPr>
                <w:rFonts w:eastAsia="Calibri"/>
                <w:bCs/>
              </w:rPr>
              <w:t>Стехун Елена Александровна</w:t>
            </w:r>
          </w:p>
          <w:p w:rsidR="00915B7D" w:rsidRDefault="00AF44B9" w:rsidP="00F55187">
            <w:pPr>
              <w:autoSpaceDE w:val="0"/>
              <w:autoSpaceDN w:val="0"/>
              <w:adjustRightInd w:val="0"/>
              <w:jc w:val="both"/>
            </w:pPr>
            <w:r w:rsidRPr="00B57D6D">
              <w:rPr>
                <w:rFonts w:eastAsia="Calibri"/>
                <w:bCs/>
                <w:color w:val="000000"/>
              </w:rPr>
              <w:t>тел</w:t>
            </w:r>
            <w:r w:rsidR="002F5240" w:rsidRPr="002F5240">
              <w:rPr>
                <w:rFonts w:eastAsia="Calibri"/>
                <w:bCs/>
                <w:color w:val="000000"/>
              </w:rPr>
              <w:t>. + 7 (347)2215758</w:t>
            </w:r>
            <w:r w:rsidRPr="002F5240">
              <w:rPr>
                <w:rFonts w:eastAsia="Calibri"/>
                <w:bCs/>
                <w:color w:val="000000"/>
              </w:rPr>
              <w:t xml:space="preserve">, </w:t>
            </w:r>
            <w:r w:rsidRPr="00B57D6D">
              <w:rPr>
                <w:rFonts w:eastAsia="Calibri"/>
                <w:bCs/>
                <w:color w:val="000000"/>
                <w:lang w:val="en-US"/>
              </w:rPr>
              <w:t>e</w:t>
            </w:r>
            <w:r w:rsidRPr="002F5240">
              <w:rPr>
                <w:rFonts w:eastAsia="Calibri"/>
                <w:bCs/>
                <w:color w:val="000000"/>
              </w:rPr>
              <w:t>-</w:t>
            </w:r>
            <w:r w:rsidRPr="00B57D6D">
              <w:rPr>
                <w:rFonts w:eastAsia="Calibri"/>
                <w:bCs/>
                <w:color w:val="000000"/>
                <w:lang w:val="en-US"/>
              </w:rPr>
              <w:t>mail</w:t>
            </w:r>
            <w:r w:rsidRPr="002F5240">
              <w:rPr>
                <w:rFonts w:eastAsia="Calibri"/>
                <w:bCs/>
                <w:color w:val="000000"/>
              </w:rPr>
              <w:t xml:space="preserve">: </w:t>
            </w:r>
            <w:hyperlink r:id="rId14" w:history="1">
              <w:r w:rsidR="002F5240" w:rsidRPr="006E5B9D">
                <w:rPr>
                  <w:rStyle w:val="a5"/>
                  <w:lang w:val="en-US"/>
                </w:rPr>
                <w:t>e</w:t>
              </w:r>
              <w:r w:rsidR="002F5240" w:rsidRPr="002F5240">
                <w:rPr>
                  <w:rStyle w:val="a5"/>
                </w:rPr>
                <w:t>.</w:t>
              </w:r>
              <w:r w:rsidR="002F5240" w:rsidRPr="006E5B9D">
                <w:rPr>
                  <w:rStyle w:val="a5"/>
                  <w:lang w:val="en-US"/>
                </w:rPr>
                <w:t>stehun</w:t>
              </w:r>
              <w:r w:rsidR="002F5240" w:rsidRPr="002F5240">
                <w:rPr>
                  <w:rStyle w:val="a5"/>
                </w:rPr>
                <w:t>@</w:t>
              </w:r>
              <w:r w:rsidR="002F5240" w:rsidRPr="006E5B9D">
                <w:rPr>
                  <w:rStyle w:val="a5"/>
                  <w:lang w:val="en-US"/>
                </w:rPr>
                <w:t>bashtel</w:t>
              </w:r>
              <w:r w:rsidR="002F5240" w:rsidRPr="002F5240">
                <w:rPr>
                  <w:rStyle w:val="a5"/>
                </w:rPr>
                <w:t>.</w:t>
              </w:r>
              <w:proofErr w:type="spellStart"/>
              <w:r w:rsidR="002F5240" w:rsidRPr="006E5B9D">
                <w:rPr>
                  <w:rStyle w:val="a5"/>
                  <w:lang w:val="en-US"/>
                </w:rPr>
                <w:t>ru</w:t>
              </w:r>
              <w:proofErr w:type="spellEnd"/>
            </w:hyperlink>
            <w:r w:rsidR="002F5240" w:rsidRPr="002F5240">
              <w:t xml:space="preserve"> </w:t>
            </w:r>
          </w:p>
          <w:p w:rsidR="001C5DDC" w:rsidRDefault="001C5DDC" w:rsidP="00F55187">
            <w:pPr>
              <w:autoSpaceDE w:val="0"/>
              <w:autoSpaceDN w:val="0"/>
              <w:adjustRightInd w:val="0"/>
              <w:jc w:val="both"/>
            </w:pPr>
            <w:r>
              <w:t>Воробьева Ольга Петровна</w:t>
            </w:r>
          </w:p>
          <w:p w:rsidR="001C5DDC" w:rsidRPr="0071410D" w:rsidRDefault="001C5DDC" w:rsidP="00F55187">
            <w:pPr>
              <w:autoSpaceDE w:val="0"/>
              <w:autoSpaceDN w:val="0"/>
              <w:adjustRightInd w:val="0"/>
              <w:jc w:val="both"/>
            </w:pPr>
            <w:r w:rsidRPr="00B57D6D">
              <w:rPr>
                <w:rFonts w:eastAsia="Calibri"/>
                <w:bCs/>
                <w:color w:val="000000"/>
              </w:rPr>
              <w:t>тел</w:t>
            </w:r>
            <w:r w:rsidRPr="0071410D">
              <w:rPr>
                <w:rFonts w:eastAsia="Calibri"/>
                <w:bCs/>
                <w:color w:val="000000"/>
              </w:rPr>
              <w:t xml:space="preserve">. + 7 (347)2215191, </w:t>
            </w:r>
            <w:r w:rsidRPr="00B57D6D">
              <w:rPr>
                <w:rFonts w:eastAsia="Calibri"/>
                <w:bCs/>
                <w:color w:val="000000"/>
                <w:lang w:val="en-US"/>
              </w:rPr>
              <w:t>e</w:t>
            </w:r>
            <w:r w:rsidRPr="0071410D">
              <w:rPr>
                <w:rFonts w:eastAsia="Calibri"/>
                <w:bCs/>
                <w:color w:val="000000"/>
              </w:rPr>
              <w:t>-</w:t>
            </w:r>
            <w:r w:rsidRPr="00B57D6D">
              <w:rPr>
                <w:rFonts w:eastAsia="Calibri"/>
                <w:bCs/>
                <w:color w:val="000000"/>
                <w:lang w:val="en-US"/>
              </w:rPr>
              <w:t>mail</w:t>
            </w:r>
            <w:r w:rsidRPr="0071410D">
              <w:rPr>
                <w:rFonts w:eastAsia="Calibri"/>
                <w:bCs/>
                <w:color w:val="000000"/>
              </w:rPr>
              <w:t xml:space="preserve">: </w:t>
            </w:r>
            <w:hyperlink r:id="rId15" w:history="1">
              <w:r w:rsidRPr="001E5216">
                <w:rPr>
                  <w:rStyle w:val="a5"/>
                  <w:lang w:val="en-US"/>
                </w:rPr>
                <w:t>o</w:t>
              </w:r>
              <w:r w:rsidRPr="0071410D">
                <w:rPr>
                  <w:rStyle w:val="a5"/>
                </w:rPr>
                <w:t>.</w:t>
              </w:r>
              <w:r w:rsidRPr="001E5216">
                <w:rPr>
                  <w:rStyle w:val="a5"/>
                  <w:lang w:val="en-US"/>
                </w:rPr>
                <w:t>vorobeva</w:t>
              </w:r>
              <w:r w:rsidRPr="0071410D">
                <w:rPr>
                  <w:rStyle w:val="a5"/>
                </w:rPr>
                <w:t>@</w:t>
              </w:r>
              <w:r w:rsidRPr="001E5216">
                <w:rPr>
                  <w:rStyle w:val="a5"/>
                  <w:lang w:val="en-US"/>
                </w:rPr>
                <w:t>bashtel</w:t>
              </w:r>
              <w:r w:rsidRPr="0071410D">
                <w:rPr>
                  <w:rStyle w:val="a5"/>
                </w:rPr>
                <w:t>.</w:t>
              </w:r>
              <w:proofErr w:type="spellStart"/>
              <w:r w:rsidRPr="001E5216">
                <w:rPr>
                  <w:rStyle w:val="a5"/>
                  <w:lang w:val="en-US"/>
                </w:rPr>
                <w:t>ru</w:t>
              </w:r>
              <w:proofErr w:type="spellEnd"/>
            </w:hyperlink>
            <w:r w:rsidRPr="0071410D">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2F5240" w:rsidP="00907BCE">
            <w:pPr>
              <w:pStyle w:val="Default"/>
              <w:jc w:val="both"/>
              <w:rPr>
                <w:szCs w:val="26"/>
              </w:rPr>
            </w:pPr>
            <w:r>
              <w:rPr>
                <w:iCs/>
              </w:rPr>
              <w:t>Агентский д</w:t>
            </w:r>
            <w:r w:rsidR="00915B7D" w:rsidRPr="00F84878">
              <w:rPr>
                <w:iCs/>
              </w:rPr>
              <w:t xml:space="preserve">оговор </w:t>
            </w:r>
            <w:r w:rsidR="000E4D41" w:rsidRPr="000E4D41">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proofErr w:type="spellStart"/>
            <w:r w:rsidR="001434E6" w:rsidRPr="004C2B4C">
              <w:rPr>
                <w:b/>
                <w:szCs w:val="26"/>
              </w:rPr>
              <w:t>www</w:t>
            </w:r>
            <w:proofErr w:type="spellEnd"/>
            <w:r w:rsidR="001434E6" w:rsidRPr="004C2B4C">
              <w:rPr>
                <w:b/>
                <w:szCs w:val="26"/>
              </w:rPr>
              <w:t>.</w:t>
            </w:r>
            <w:r w:rsidR="001434E6" w:rsidRPr="006B04C3">
              <w:t xml:space="preserve"> </w:t>
            </w:r>
            <w:r w:rsidR="001434E6" w:rsidRPr="006B04C3">
              <w:rPr>
                <w:b/>
                <w:szCs w:val="26"/>
              </w:rPr>
              <w:t>provy.ru</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5561E9" w:rsidP="00BF5800">
            <w:pPr>
              <w:pStyle w:val="Default"/>
              <w:jc w:val="both"/>
              <w:rPr>
                <w:iCs/>
                <w:color w:val="auto"/>
                <w:sz w:val="10"/>
                <w:szCs w:val="10"/>
              </w:rPr>
            </w:pPr>
            <w:r>
              <w:t>501 00</w:t>
            </w:r>
            <w:r w:rsidRPr="00116D7C">
              <w:t>0,00 (</w:t>
            </w:r>
            <w:r>
              <w:t>пятьсот одна тысяча</w:t>
            </w:r>
            <w:r w:rsidRPr="00116D7C">
              <w:t>) рублей 00 копеек</w:t>
            </w:r>
            <w:r w:rsidRPr="00116D7C">
              <w:rPr>
                <w:iCs/>
                <w:color w:val="auto"/>
              </w:rPr>
              <w:t xml:space="preserve">, </w:t>
            </w:r>
            <w:r>
              <w:rPr>
                <w:iCs/>
                <w:color w:val="auto"/>
              </w:rP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153C20">
            <w:pPr>
              <w:pStyle w:val="Default"/>
              <w:rPr>
                <w:iCs/>
              </w:rPr>
            </w:pPr>
            <w:r w:rsidRPr="00F84878">
              <w:rPr>
                <w:iCs/>
              </w:rPr>
              <w:t xml:space="preserve"> </w:t>
            </w:r>
            <w:r w:rsidR="00D02223">
              <w:rPr>
                <w:iCs/>
              </w:rPr>
              <w:t xml:space="preserve">не позднее </w:t>
            </w:r>
            <w:r w:rsidRPr="00F84878">
              <w:rPr>
                <w:iCs/>
              </w:rPr>
              <w:t>«</w:t>
            </w:r>
            <w:r w:rsidR="00153C20">
              <w:rPr>
                <w:iCs/>
              </w:rPr>
              <w:t>30</w:t>
            </w:r>
            <w:r w:rsidRPr="00F84878">
              <w:rPr>
                <w:iCs/>
              </w:rPr>
              <w:t xml:space="preserve">» </w:t>
            </w:r>
            <w:r w:rsidR="00153C20">
              <w:rPr>
                <w:iCs/>
              </w:rPr>
              <w:t>марта</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6"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7"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8"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F2921">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0"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1"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2"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F2921">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F2921" w:rsidP="00915B7D">
      <w:pPr>
        <w:ind w:firstLine="567"/>
        <w:jc w:val="both"/>
      </w:pPr>
      <w:hyperlink r:id="rId23"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4"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E21509"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5"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F5240" w:rsidRDefault="002F5240" w:rsidP="002F5240">
            <w:pPr>
              <w:autoSpaceDE w:val="0"/>
              <w:autoSpaceDN w:val="0"/>
              <w:adjustRightInd w:val="0"/>
              <w:jc w:val="both"/>
              <w:rPr>
                <w:rFonts w:eastAsia="Calibri"/>
                <w:bCs/>
              </w:rPr>
            </w:pPr>
            <w:r>
              <w:rPr>
                <w:rFonts w:eastAsia="Calibri"/>
                <w:bCs/>
              </w:rPr>
              <w:t>Стехун Елена Александровна</w:t>
            </w:r>
          </w:p>
          <w:p w:rsidR="00915B7D" w:rsidRPr="0071410D" w:rsidRDefault="002F5240" w:rsidP="002F5240">
            <w:pPr>
              <w:autoSpaceDE w:val="0"/>
              <w:autoSpaceDN w:val="0"/>
              <w:adjustRightInd w:val="0"/>
              <w:jc w:val="both"/>
              <w:rPr>
                <w:rStyle w:val="a5"/>
              </w:rPr>
            </w:pPr>
            <w:r w:rsidRPr="00B57D6D">
              <w:rPr>
                <w:rFonts w:eastAsia="Calibri"/>
                <w:bCs/>
                <w:color w:val="000000"/>
              </w:rPr>
              <w:t>тел</w:t>
            </w:r>
            <w:r w:rsidRPr="004B2D64">
              <w:rPr>
                <w:rFonts w:eastAsia="Calibri"/>
                <w:bCs/>
                <w:color w:val="000000"/>
              </w:rPr>
              <w:t xml:space="preserve">. + 7 (347)2215758, </w:t>
            </w:r>
            <w:r w:rsidRPr="00B57D6D">
              <w:rPr>
                <w:rFonts w:eastAsia="Calibri"/>
                <w:bCs/>
                <w:color w:val="000000"/>
                <w:lang w:val="en-US"/>
              </w:rPr>
              <w:t>e</w:t>
            </w:r>
            <w:r w:rsidRPr="004B2D64">
              <w:rPr>
                <w:rFonts w:eastAsia="Calibri"/>
                <w:bCs/>
                <w:color w:val="000000"/>
              </w:rPr>
              <w:t>-</w:t>
            </w:r>
            <w:r w:rsidRPr="00B57D6D">
              <w:rPr>
                <w:rFonts w:eastAsia="Calibri"/>
                <w:bCs/>
                <w:color w:val="000000"/>
                <w:lang w:val="en-US"/>
              </w:rPr>
              <w:t>mail</w:t>
            </w:r>
            <w:r w:rsidRPr="004B2D64">
              <w:rPr>
                <w:rFonts w:eastAsia="Calibri"/>
                <w:bCs/>
                <w:color w:val="000000"/>
              </w:rPr>
              <w:t xml:space="preserve">: </w:t>
            </w:r>
            <w:hyperlink r:id="rId26" w:history="1">
              <w:r w:rsidRPr="006E5B9D">
                <w:rPr>
                  <w:rStyle w:val="a5"/>
                  <w:lang w:val="en-US"/>
                </w:rPr>
                <w:t>e</w:t>
              </w:r>
              <w:r w:rsidRPr="004B2D64">
                <w:rPr>
                  <w:rStyle w:val="a5"/>
                </w:rPr>
                <w:t>.</w:t>
              </w:r>
              <w:r w:rsidRPr="006E5B9D">
                <w:rPr>
                  <w:rStyle w:val="a5"/>
                  <w:lang w:val="en-US"/>
                </w:rPr>
                <w:t>stehun</w:t>
              </w:r>
              <w:r w:rsidRPr="004B2D64">
                <w:rPr>
                  <w:rStyle w:val="a5"/>
                </w:rPr>
                <w:t>@</w:t>
              </w:r>
              <w:r w:rsidRPr="006E5B9D">
                <w:rPr>
                  <w:rStyle w:val="a5"/>
                  <w:lang w:val="en-US"/>
                </w:rPr>
                <w:t>bashtel</w:t>
              </w:r>
              <w:r w:rsidRPr="004B2D64">
                <w:rPr>
                  <w:rStyle w:val="a5"/>
                </w:rPr>
                <w:t>.</w:t>
              </w:r>
              <w:proofErr w:type="spellStart"/>
              <w:r w:rsidRPr="006E5B9D">
                <w:rPr>
                  <w:rStyle w:val="a5"/>
                  <w:lang w:val="en-US"/>
                </w:rPr>
                <w:t>ru</w:t>
              </w:r>
              <w:proofErr w:type="spellEnd"/>
            </w:hyperlink>
          </w:p>
          <w:p w:rsidR="00E21509" w:rsidRDefault="00E21509" w:rsidP="00E21509">
            <w:pPr>
              <w:autoSpaceDE w:val="0"/>
              <w:autoSpaceDN w:val="0"/>
              <w:adjustRightInd w:val="0"/>
              <w:jc w:val="both"/>
            </w:pPr>
            <w:r>
              <w:t>Воробьева Ольга Петровна</w:t>
            </w:r>
          </w:p>
          <w:p w:rsidR="00E21509" w:rsidRPr="0071410D" w:rsidRDefault="00E21509" w:rsidP="00E21509">
            <w:pPr>
              <w:autoSpaceDE w:val="0"/>
              <w:autoSpaceDN w:val="0"/>
              <w:adjustRightInd w:val="0"/>
              <w:jc w:val="both"/>
              <w:rPr>
                <w:rFonts w:eastAsia="Calibri"/>
                <w:bCs/>
              </w:rPr>
            </w:pPr>
            <w:r w:rsidRPr="00B57D6D">
              <w:rPr>
                <w:rFonts w:eastAsia="Calibri"/>
                <w:bCs/>
                <w:color w:val="000000"/>
              </w:rPr>
              <w:t>тел</w:t>
            </w:r>
            <w:r w:rsidRPr="0071410D">
              <w:rPr>
                <w:rFonts w:eastAsia="Calibri"/>
                <w:bCs/>
                <w:color w:val="000000"/>
              </w:rPr>
              <w:t xml:space="preserve">. + 7 (347)2215191, </w:t>
            </w:r>
            <w:r w:rsidRPr="00B57D6D">
              <w:rPr>
                <w:rFonts w:eastAsia="Calibri"/>
                <w:bCs/>
                <w:color w:val="000000"/>
                <w:lang w:val="en-US"/>
              </w:rPr>
              <w:t>e</w:t>
            </w:r>
            <w:r w:rsidRPr="0071410D">
              <w:rPr>
                <w:rFonts w:eastAsia="Calibri"/>
                <w:bCs/>
                <w:color w:val="000000"/>
              </w:rPr>
              <w:t>-</w:t>
            </w:r>
            <w:r w:rsidRPr="00B57D6D">
              <w:rPr>
                <w:rFonts w:eastAsia="Calibri"/>
                <w:bCs/>
                <w:color w:val="000000"/>
                <w:lang w:val="en-US"/>
              </w:rPr>
              <w:t>mail</w:t>
            </w:r>
            <w:r w:rsidRPr="0071410D">
              <w:rPr>
                <w:rFonts w:eastAsia="Calibri"/>
                <w:bCs/>
                <w:color w:val="000000"/>
              </w:rPr>
              <w:t xml:space="preserve">: </w:t>
            </w:r>
            <w:hyperlink r:id="rId27" w:history="1">
              <w:r w:rsidRPr="001E5216">
                <w:rPr>
                  <w:rStyle w:val="a5"/>
                  <w:lang w:val="en-US"/>
                </w:rPr>
                <w:t>o</w:t>
              </w:r>
              <w:r w:rsidRPr="0071410D">
                <w:rPr>
                  <w:rStyle w:val="a5"/>
                </w:rPr>
                <w:t>.</w:t>
              </w:r>
              <w:r w:rsidRPr="001E5216">
                <w:rPr>
                  <w:rStyle w:val="a5"/>
                  <w:lang w:val="en-US"/>
                </w:rPr>
                <w:t>vorobeva</w:t>
              </w:r>
              <w:r w:rsidRPr="0071410D">
                <w:rPr>
                  <w:rStyle w:val="a5"/>
                </w:rPr>
                <w:t>@</w:t>
              </w:r>
              <w:r w:rsidRPr="001E5216">
                <w:rPr>
                  <w:rStyle w:val="a5"/>
                  <w:lang w:val="en-US"/>
                </w:rPr>
                <w:t>bashtel</w:t>
              </w:r>
              <w:r w:rsidRPr="0071410D">
                <w:rPr>
                  <w:rStyle w:val="a5"/>
                </w:rPr>
                <w:t>.</w:t>
              </w:r>
              <w:proofErr w:type="spellStart"/>
              <w:r w:rsidRPr="001E5216">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71410D"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5561E9" w:rsidP="0000634B">
            <w:pPr>
              <w:pStyle w:val="afff9"/>
              <w:rPr>
                <w:rFonts w:cs="Times New Roman"/>
              </w:rPr>
            </w:pPr>
            <w:r>
              <w:t>ИП Кудряшов Андрей Александрович</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5561E9" w:rsidP="008E3617">
            <w:pPr>
              <w:rPr>
                <w:color w:val="FF0000"/>
              </w:rPr>
            </w:pPr>
            <w:r w:rsidRPr="0003671A">
              <w:t>198320, г. Санкт-Петербург, Красное село, ул. Дружбы, д. 30 ч/д</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153C20">
            <w:pPr>
              <w:rPr>
                <w:i/>
                <w:color w:val="FF0000"/>
              </w:rPr>
            </w:pPr>
            <w:r>
              <w:rPr>
                <w:iCs/>
              </w:rPr>
              <w:t xml:space="preserve">не позднее </w:t>
            </w:r>
            <w:r w:rsidR="0042753C" w:rsidRPr="00F84878">
              <w:rPr>
                <w:iCs/>
              </w:rPr>
              <w:t>«</w:t>
            </w:r>
            <w:r w:rsidR="00153C20">
              <w:rPr>
                <w:iCs/>
              </w:rPr>
              <w:t>30</w:t>
            </w:r>
            <w:r w:rsidR="0042753C" w:rsidRPr="00F84878">
              <w:rPr>
                <w:iCs/>
              </w:rPr>
              <w:t xml:space="preserve">» </w:t>
            </w:r>
            <w:r w:rsidR="00153C20">
              <w:rPr>
                <w:iCs/>
              </w:rPr>
              <w:t>марта</w:t>
            </w:r>
            <w:r w:rsidR="007D1168">
              <w:rPr>
                <w:iCs/>
              </w:rPr>
              <w:t xml:space="preserve">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w:t>
            </w:r>
            <w:r w:rsidR="002F5240">
              <w:rPr>
                <w:szCs w:val="26"/>
              </w:rPr>
              <w:t xml:space="preserve">Агентского </w:t>
            </w:r>
            <w:r w:rsidR="00241826">
              <w:rPr>
                <w:szCs w:val="26"/>
              </w:rPr>
              <w:t xml:space="preserve">договора </w:t>
            </w:r>
            <w:r w:rsidR="00C04268">
              <w:rPr>
                <w:szCs w:val="26"/>
              </w:rPr>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proofErr w:type="spellStart"/>
            <w:r w:rsidR="001434E6" w:rsidRPr="004C2B4C">
              <w:rPr>
                <w:b/>
                <w:szCs w:val="26"/>
              </w:rPr>
              <w:t>www</w:t>
            </w:r>
            <w:proofErr w:type="spellEnd"/>
            <w:r w:rsidR="001434E6" w:rsidRPr="004C2B4C">
              <w:rPr>
                <w:b/>
                <w:szCs w:val="26"/>
              </w:rPr>
              <w:t>.</w:t>
            </w:r>
            <w:r w:rsidR="001434E6" w:rsidRPr="006B04C3">
              <w:t xml:space="preserve"> </w:t>
            </w:r>
            <w:r w:rsidR="001434E6" w:rsidRPr="006B04C3">
              <w:rPr>
                <w:b/>
                <w:szCs w:val="26"/>
              </w:rPr>
              <w:t>provy.ru</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5561E9" w:rsidP="0075546F">
            <w:pPr>
              <w:jc w:val="both"/>
            </w:pPr>
            <w:r>
              <w:t>501 00</w:t>
            </w:r>
            <w:r w:rsidRPr="00116D7C">
              <w:t>0,00 (</w:t>
            </w:r>
            <w:r>
              <w:t>пятьсот одна тысяча</w:t>
            </w:r>
            <w:r w:rsidRPr="00116D7C">
              <w:t>) рублей 00 копеек</w:t>
            </w:r>
            <w:r w:rsidRPr="00116D7C">
              <w:rPr>
                <w:iCs/>
              </w:rPr>
              <w:t xml:space="preserve">, </w:t>
            </w:r>
            <w:r>
              <w:rPr>
                <w:i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F2921">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F2921">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F2921">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F2921">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8"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9"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30"/>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31"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2"/>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AF2921">
      <w:rPr>
        <w:noProof/>
      </w:rPr>
      <w:t>11</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AF2921">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0634B"/>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34E6"/>
    <w:rsid w:val="00145BEB"/>
    <w:rsid w:val="00145CCF"/>
    <w:rsid w:val="00146118"/>
    <w:rsid w:val="001521BA"/>
    <w:rsid w:val="00153C20"/>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C5DDC"/>
    <w:rsid w:val="001E194D"/>
    <w:rsid w:val="001E68AE"/>
    <w:rsid w:val="001F272A"/>
    <w:rsid w:val="001F4097"/>
    <w:rsid w:val="001F68BA"/>
    <w:rsid w:val="00200B88"/>
    <w:rsid w:val="00210BFE"/>
    <w:rsid w:val="002225D5"/>
    <w:rsid w:val="002257CE"/>
    <w:rsid w:val="00225FC8"/>
    <w:rsid w:val="00232B85"/>
    <w:rsid w:val="00236F13"/>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5240"/>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2753C"/>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2D64"/>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561E9"/>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82210"/>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1CA"/>
    <w:rsid w:val="006E5FB3"/>
    <w:rsid w:val="006F6B77"/>
    <w:rsid w:val="0070052C"/>
    <w:rsid w:val="00704D58"/>
    <w:rsid w:val="00706E74"/>
    <w:rsid w:val="007076E5"/>
    <w:rsid w:val="00707D7A"/>
    <w:rsid w:val="00713C3E"/>
    <w:rsid w:val="0071410D"/>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4F3C"/>
    <w:rsid w:val="0076713E"/>
    <w:rsid w:val="007672F0"/>
    <w:rsid w:val="00773FFA"/>
    <w:rsid w:val="0077745B"/>
    <w:rsid w:val="007911C0"/>
    <w:rsid w:val="00792B6A"/>
    <w:rsid w:val="00794D81"/>
    <w:rsid w:val="00795B53"/>
    <w:rsid w:val="00796421"/>
    <w:rsid w:val="0079714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156AB"/>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0FB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C6F64"/>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AF2921"/>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1509"/>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07B4"/>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77C2E"/>
    <w:rsid w:val="00F77CF8"/>
    <w:rsid w:val="00F81A1F"/>
    <w:rsid w:val="00F8247A"/>
    <w:rsid w:val="00F91DB5"/>
    <w:rsid w:val="00F93C8E"/>
    <w:rsid w:val="00F97FC5"/>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mailto:security@bashtel.ru" TargetMode="External"/><Relationship Id="rId26" Type="http://schemas.openxmlformats.org/officeDocument/2006/relationships/hyperlink" Target="mailto:e.stehun@bashtel.ru"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rostelecom.ru" TargetMode="External"/><Relationship Id="rId25" Type="http://schemas.openxmlformats.org/officeDocument/2006/relationships/hyperlink" Target="mailto:%20e.farrahova@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bashtel.ru/zakupki/zakupki/"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o.vorob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zakupki/informatsiya/index.php?SECTION_ID=92" TargetMode="External"/><Relationship Id="rId10" Type="http://schemas.openxmlformats.org/officeDocument/2006/relationships/image" Target="cid:image003.png@01D22B80.F8975040" TargetMode="External"/><Relationship Id="rId19" Type="http://schemas.openxmlformats.org/officeDocument/2006/relationships/hyperlink" Target="http://www.zakupki.gov.ru" TargetMode="External"/><Relationship Id="rId31" Type="http://schemas.openxmlformats.org/officeDocument/2006/relationships/hyperlink" Target="http://www.bashtel.ru/zakupki/informatsiya/index.php?SECTION_ID=9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stehu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mailto:o.vorobeva@bashtel.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9B038-89DE-423E-B1DA-14AD1D28B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16</Pages>
  <Words>4269</Words>
  <Characters>24337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164</cp:revision>
  <cp:lastPrinted>2018-03-27T11:51:00Z</cp:lastPrinted>
  <dcterms:created xsi:type="dcterms:W3CDTF">2017-07-20T07:15:00Z</dcterms:created>
  <dcterms:modified xsi:type="dcterms:W3CDTF">2018-03-27T11:51:00Z</dcterms:modified>
</cp:coreProperties>
</file>